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3BCB6F3C" w:rsidR="005C1954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scheda di autovalutazione</w:t>
      </w:r>
    </w:p>
    <w:p w14:paraId="2F1EDCEB" w14:textId="77777777" w:rsidR="009F2537" w:rsidRPr="005C1954" w:rsidRDefault="009F2537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77C5305C" w14:textId="33150EA1" w:rsidR="00C03E87" w:rsidRPr="00B7448E" w:rsidRDefault="00B7448E" w:rsidP="00C03E87">
      <w:pPr>
        <w:jc w:val="both"/>
        <w:rPr>
          <w:rFonts w:ascii="Times New Roman" w:hAnsi="Times New Roman" w:cs="Times New Roman"/>
          <w:b/>
          <w:bCs/>
        </w:rPr>
      </w:pPr>
      <w:bookmarkStart w:id="0" w:name="_Hlk158558001"/>
      <w:r w:rsidRPr="00B7448E">
        <w:rPr>
          <w:rFonts w:ascii="Times New Roman" w:hAnsi="Times New Roman" w:cs="Times New Roman"/>
          <w:b/>
          <w:bCs/>
        </w:rPr>
        <w:t>Avviso rivolto al personale interno di selezione di docenti esperti Linea di Intervento B – Realizzazione di percorsi formativi annuali di lingua e di metodologia per docenti DM 65/2023</w:t>
      </w:r>
    </w:p>
    <w:p w14:paraId="58BF6B77" w14:textId="77777777" w:rsidR="00B7448E" w:rsidRDefault="00B7448E" w:rsidP="00C03E87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62DD3307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1" w:name="_Hlk160218039"/>
      <w:bookmarkEnd w:id="0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Componente 1 – Potenziamento dell’offerta dei servizi di istruzione: dagli asili nido alle Università Investimento 3.1: </w:t>
      </w:r>
      <w:bookmarkStart w:id="2" w:name="_Hlk160193753"/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>Nuove competenze e nuovi linguaggi</w:t>
      </w:r>
      <w:r>
        <w:rPr>
          <w:rFonts w:ascii="Times New Roman" w:eastAsia="Calibri" w:hAnsi="Times New Roman" w:cs="Times New Roman"/>
          <w:bCs/>
          <w:i/>
          <w:iCs/>
          <w:lang w:eastAsia="en-US"/>
        </w:rPr>
        <w:t>-</w:t>
      </w:r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 xml:space="preserve"> Azioni di potenziamento delle competenze STEM e multilinguistiche (D.M. 65/2023)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2"/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>inanziato dall’Unione europea – Next Generation EU</w:t>
      </w:r>
    </w:p>
    <w:p w14:paraId="5AFB8C40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7F4064FD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bookmarkStart w:id="3" w:name="_Hlk160653996"/>
      <w:r w:rsidRPr="00287EB7">
        <w:rPr>
          <w:rFonts w:ascii="Times New Roman" w:eastAsia="Calibri" w:hAnsi="Times New Roman" w:cs="Times New Roman"/>
          <w:bCs/>
          <w:lang w:eastAsia="en-US"/>
        </w:rPr>
        <w:t>M4C1I3.1-2023-1143-P-35911</w:t>
      </w:r>
    </w:p>
    <w:bookmarkEnd w:id="3"/>
    <w:p w14:paraId="646F33C5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4" w:name="_Hlk160654009"/>
      <w:r w:rsidRPr="00287EB7">
        <w:rPr>
          <w:rFonts w:ascii="Times New Roman" w:eastAsia="Calibri" w:hAnsi="Times New Roman" w:cs="Times New Roman"/>
          <w:bCs/>
          <w:lang w:eastAsia="en-US"/>
        </w:rPr>
        <w:t>Future in STEM</w:t>
      </w:r>
      <w:bookmarkEnd w:id="4"/>
    </w:p>
    <w:p w14:paraId="19220222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287EB7">
        <w:rPr>
          <w:rFonts w:ascii="Times New Roman" w:eastAsia="Calibri" w:hAnsi="Times New Roman" w:cs="Times New Roman"/>
          <w:bCs/>
          <w:lang w:eastAsia="en-US"/>
        </w:rPr>
        <w:t>D14D23003890006</w:t>
      </w:r>
      <w:bookmarkEnd w:id="1"/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41D7F64F" w:rsidR="00B5601D" w:rsidRDefault="00411536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15DE333" w14:textId="0E963CBC" w:rsidR="00411536" w:rsidRDefault="00411536" w:rsidP="00C03E87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al </w:t>
      </w:r>
      <w:r w:rsid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profilo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="009F253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oggetto della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domanda di partecipazione</w:t>
      </w:r>
      <w:r w:rsidR="009F253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Pr="008D2CFC" w:rsidRDefault="00411536" w:rsidP="00B5601D">
      <w:pPr>
        <w:rPr>
          <w:rFonts w:ascii="Times New Roman" w:eastAsia="Calibri" w:hAnsi="Times New Roman" w:cs="Times New Roman"/>
          <w:bCs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1"/>
        <w:gridCol w:w="2135"/>
        <w:gridCol w:w="1728"/>
        <w:gridCol w:w="1790"/>
        <w:gridCol w:w="1378"/>
        <w:gridCol w:w="1582"/>
      </w:tblGrid>
      <w:tr w:rsidR="008D2CFC" w:rsidRPr="008D2CFC" w14:paraId="6E48636A" w14:textId="1D9A8A37" w:rsidTr="008D2CFC">
        <w:trPr>
          <w:trHeight w:val="20"/>
        </w:trPr>
        <w:tc>
          <w:tcPr>
            <w:tcW w:w="5000" w:type="pct"/>
            <w:gridSpan w:val="6"/>
          </w:tcPr>
          <w:p w14:paraId="60BB46CC" w14:textId="77777777" w:rsidR="00C03E87" w:rsidRPr="00C03E87" w:rsidRDefault="00C03E87" w:rsidP="00C03E8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bookmarkStart w:id="5" w:name="_Hlk161346028"/>
            <w:r w:rsidRPr="00C03E87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ESPERTO </w:t>
            </w:r>
          </w:p>
          <w:p w14:paraId="0B97F3F4" w14:textId="77777777" w:rsidR="00C03E87" w:rsidRPr="00C03E87" w:rsidRDefault="00C03E87" w:rsidP="00C03E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03E87">
              <w:rPr>
                <w:rFonts w:ascii="Times New Roman" w:eastAsia="Calibri" w:hAnsi="Times New Roman" w:cs="Times New Roman"/>
              </w:rPr>
              <w:t>Linea di Intervento A</w:t>
            </w:r>
          </w:p>
          <w:p w14:paraId="4CB50FC9" w14:textId="5F768412" w:rsidR="008D2CFC" w:rsidRPr="008D2CFC" w:rsidRDefault="00C03E87" w:rsidP="00C03E8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03E87">
              <w:rPr>
                <w:rFonts w:ascii="Times New Roman" w:eastAsia="Calibri" w:hAnsi="Times New Roman" w:cs="Times New Roman"/>
              </w:rPr>
              <w:t>Percorsi di formazione per il potenziamento delle competenze linguistiche degli studenti</w:t>
            </w:r>
          </w:p>
        </w:tc>
      </w:tr>
      <w:tr w:rsidR="00411536" w:rsidRPr="008D2CFC" w14:paraId="4E979BE8" w14:textId="592B6783" w:rsidTr="00411536">
        <w:trPr>
          <w:trHeight w:val="20"/>
        </w:trPr>
        <w:tc>
          <w:tcPr>
            <w:tcW w:w="778" w:type="pct"/>
          </w:tcPr>
          <w:p w14:paraId="6A1ADAF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234FCA9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9" w:type="pct"/>
          </w:tcPr>
          <w:p w14:paraId="471BE2E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 DI  VALUTAZIONE</w:t>
            </w:r>
          </w:p>
        </w:tc>
        <w:tc>
          <w:tcPr>
            <w:tcW w:w="837" w:type="pct"/>
          </w:tcPr>
          <w:p w14:paraId="13DCFF9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MODALITÀ DI  VALUTAZIONE</w:t>
            </w:r>
          </w:p>
        </w:tc>
        <w:tc>
          <w:tcPr>
            <w:tcW w:w="880" w:type="pct"/>
          </w:tcPr>
          <w:p w14:paraId="59B80B1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6D1DDE5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2046938F" w14:textId="6197C2FB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8" w:type="pct"/>
          </w:tcPr>
          <w:p w14:paraId="303358E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1B8FE525" w14:textId="64B3B224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4A4BAC88" w14:textId="65E95CC2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8" w:type="pct"/>
          </w:tcPr>
          <w:p w14:paraId="58A6C93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712EF018" w14:textId="3D7996B1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411536" w:rsidRPr="008D2CFC" w14:paraId="5A082027" w14:textId="30BDAAF3" w:rsidTr="00411536">
        <w:trPr>
          <w:trHeight w:val="1996"/>
        </w:trPr>
        <w:tc>
          <w:tcPr>
            <w:tcW w:w="778" w:type="pct"/>
            <w:tcBorders>
              <w:bottom w:val="nil"/>
            </w:tcBorders>
          </w:tcPr>
          <w:p w14:paraId="2944EDA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545DAF0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910827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76E9611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23EC03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Magistrale/Specialistica</w:t>
            </w:r>
          </w:p>
          <w:p w14:paraId="6C5FF5F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7" w:type="pct"/>
          </w:tcPr>
          <w:p w14:paraId="386CAAD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3BE2383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7</w:t>
            </w:r>
          </w:p>
          <w:p w14:paraId="7094895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  <w:p w14:paraId="0D65171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A336A0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12</w:t>
            </w:r>
          </w:p>
          <w:p w14:paraId="2178645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15</w:t>
            </w:r>
          </w:p>
          <w:p w14:paraId="22AF368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20</w:t>
            </w:r>
          </w:p>
          <w:p w14:paraId="36CAA9D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0" w:type="pct"/>
          </w:tcPr>
          <w:p w14:paraId="17E3433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495D30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2CE2CD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9AA71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678" w:type="pct"/>
          </w:tcPr>
          <w:p w14:paraId="6D30F37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8" w:type="pct"/>
          </w:tcPr>
          <w:p w14:paraId="77540B3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7EF68A91" w14:textId="6E3EF5C6" w:rsidTr="00411536">
        <w:trPr>
          <w:trHeight w:val="20"/>
        </w:trPr>
        <w:tc>
          <w:tcPr>
            <w:tcW w:w="778" w:type="pct"/>
            <w:tcBorders>
              <w:top w:val="nil"/>
              <w:bottom w:val="nil"/>
            </w:tcBorders>
          </w:tcPr>
          <w:p w14:paraId="04C6550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47B7E33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837" w:type="pct"/>
          </w:tcPr>
          <w:p w14:paraId="7494F61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11B0EDC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B9DB71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</w:tc>
        <w:tc>
          <w:tcPr>
            <w:tcW w:w="880" w:type="pct"/>
          </w:tcPr>
          <w:p w14:paraId="7C85CD1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41AB09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8" w:type="pct"/>
          </w:tcPr>
          <w:p w14:paraId="384577B9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8" w:type="pct"/>
          </w:tcPr>
          <w:p w14:paraId="0067A12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37C9D9F1" w14:textId="229DD7CB" w:rsidTr="00411536">
        <w:trPr>
          <w:trHeight w:val="20"/>
        </w:trPr>
        <w:tc>
          <w:tcPr>
            <w:tcW w:w="778" w:type="pct"/>
            <w:tcBorders>
              <w:top w:val="nil"/>
              <w:bottom w:val="nil"/>
            </w:tcBorders>
          </w:tcPr>
          <w:p w14:paraId="532ECF7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pct"/>
            <w:tcBorders>
              <w:bottom w:val="nil"/>
            </w:tcBorders>
            <w:vAlign w:val="center"/>
          </w:tcPr>
          <w:p w14:paraId="45D9EC8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 almeno annuale / Master I o II livello /Dottorato di Ricerca</w:t>
            </w:r>
          </w:p>
        </w:tc>
        <w:tc>
          <w:tcPr>
            <w:tcW w:w="837" w:type="pct"/>
            <w:tcBorders>
              <w:bottom w:val="nil"/>
            </w:tcBorders>
          </w:tcPr>
          <w:p w14:paraId="54550C1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</w:t>
            </w:r>
          </w:p>
          <w:p w14:paraId="5DBE3FB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669E925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C60E50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Master di I livello/II livello</w:t>
            </w:r>
          </w:p>
          <w:p w14:paraId="5C400E9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207BD1C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92B97D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286DA139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10CEDA6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bottom w:val="nil"/>
            </w:tcBorders>
          </w:tcPr>
          <w:p w14:paraId="6A9E75D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C1AB42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77F401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8" w:type="pct"/>
            <w:tcBorders>
              <w:bottom w:val="nil"/>
            </w:tcBorders>
          </w:tcPr>
          <w:p w14:paraId="3D06AAE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8" w:type="pct"/>
            <w:tcBorders>
              <w:bottom w:val="nil"/>
            </w:tcBorders>
          </w:tcPr>
          <w:p w14:paraId="1C6C47F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03E87" w:rsidRPr="008D2CFC" w14:paraId="0BF5FFEA" w14:textId="0110851A" w:rsidTr="00411536">
        <w:trPr>
          <w:trHeight w:val="20"/>
        </w:trPr>
        <w:tc>
          <w:tcPr>
            <w:tcW w:w="778" w:type="pct"/>
            <w:tcBorders>
              <w:bottom w:val="nil"/>
            </w:tcBorders>
          </w:tcPr>
          <w:p w14:paraId="55BABF80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7851803E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69B1B631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pct"/>
            <w:tcBorders>
              <w:bottom w:val="nil"/>
            </w:tcBorders>
            <w:vAlign w:val="center"/>
          </w:tcPr>
          <w:p w14:paraId="3F29B40D" w14:textId="77777777" w:rsidR="00C03E87" w:rsidRPr="00C03E87" w:rsidRDefault="00C03E87" w:rsidP="00C03E8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Certificazioni </w:t>
            </w:r>
            <w:r w:rsidRPr="00C03E87">
              <w:rPr>
                <w:rFonts w:ascii="Times New Roman" w:hAnsi="Times New Roman" w:cs="Times New Roman"/>
                <w:sz w:val="16"/>
                <w:szCs w:val="16"/>
              </w:rPr>
              <w:t xml:space="preserve"> linguistiche</w:t>
            </w:r>
          </w:p>
          <w:p w14:paraId="3DED3582" w14:textId="77777777" w:rsidR="00C03E87" w:rsidRPr="00C03E87" w:rsidRDefault="00C03E87" w:rsidP="00C03E87">
            <w:pPr>
              <w:widowControl w:val="0"/>
              <w:autoSpaceDE w:val="0"/>
              <w:autoSpaceDN w:val="0"/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sz w:val="16"/>
                <w:szCs w:val="16"/>
              </w:rPr>
              <w:t>rilasciate da Enti riconosciuti dal MIM</w:t>
            </w:r>
          </w:p>
          <w:p w14:paraId="708394BD" w14:textId="4D1F270B" w:rsidR="00C03E87" w:rsidRPr="00C03E87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7" w:type="pct"/>
            <w:tcBorders>
              <w:bottom w:val="nil"/>
            </w:tcBorders>
          </w:tcPr>
          <w:p w14:paraId="0B814AB9" w14:textId="77777777" w:rsidR="00C03E87" w:rsidRPr="00C03E87" w:rsidRDefault="00C03E87" w:rsidP="00C03E8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sz w:val="16"/>
                <w:szCs w:val="16"/>
              </w:rPr>
              <w:t>Certificazione B1</w:t>
            </w:r>
          </w:p>
          <w:p w14:paraId="7A1C5BCB" w14:textId="77777777" w:rsidR="00C03E87" w:rsidRPr="00C03E87" w:rsidRDefault="00C03E87" w:rsidP="00C03E87">
            <w:pPr>
              <w:ind w:left="108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 per certificazione</w:t>
            </w:r>
          </w:p>
          <w:p w14:paraId="2CFA6A9E" w14:textId="77777777" w:rsidR="00C03E87" w:rsidRPr="00C03E87" w:rsidRDefault="00C03E87" w:rsidP="00C03E8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D8EA38" w14:textId="77777777" w:rsidR="00C03E87" w:rsidRPr="00C03E87" w:rsidRDefault="00C03E87" w:rsidP="00C03E8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sz w:val="16"/>
                <w:szCs w:val="16"/>
              </w:rPr>
              <w:t>Certificazione B2</w:t>
            </w:r>
          </w:p>
          <w:p w14:paraId="259E3060" w14:textId="77777777" w:rsidR="00C03E87" w:rsidRPr="00C03E87" w:rsidRDefault="00C03E87" w:rsidP="00C03E87">
            <w:pPr>
              <w:ind w:left="108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certificazione</w:t>
            </w:r>
          </w:p>
          <w:p w14:paraId="40B29809" w14:textId="77777777" w:rsidR="00C03E87" w:rsidRPr="00C03E87" w:rsidRDefault="00C03E87" w:rsidP="00C03E8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7F5DD9" w14:textId="0369B528" w:rsidR="00C03E87" w:rsidRPr="00C03E87" w:rsidRDefault="00C03E87" w:rsidP="00C03E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03E87">
              <w:rPr>
                <w:rFonts w:ascii="Times New Roman" w:hAnsi="Times New Roman" w:cs="Times New Roman"/>
                <w:sz w:val="16"/>
                <w:szCs w:val="16"/>
              </w:rPr>
              <w:t>Certificazione C1</w:t>
            </w:r>
          </w:p>
          <w:p w14:paraId="174019BD" w14:textId="77777777" w:rsidR="00C03E87" w:rsidRPr="00C03E87" w:rsidRDefault="00C03E87" w:rsidP="00C03E87">
            <w:pPr>
              <w:ind w:left="108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5</w:t>
            </w:r>
          </w:p>
          <w:p w14:paraId="11281B37" w14:textId="77777777" w:rsidR="00C03E87" w:rsidRPr="00C03E87" w:rsidRDefault="00C03E87" w:rsidP="00C03E87">
            <w:pPr>
              <w:ind w:left="108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AA8BF42" w14:textId="77777777" w:rsidR="00C03E87" w:rsidRPr="00C03E87" w:rsidRDefault="00C03E87" w:rsidP="00C03E8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Certificazione C2</w:t>
            </w:r>
          </w:p>
          <w:p w14:paraId="70899BBE" w14:textId="46BE1C3F" w:rsidR="00C03E87" w:rsidRPr="00C03E87" w:rsidRDefault="00C03E87" w:rsidP="00C03E8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10 per  certificazione</w:t>
            </w:r>
          </w:p>
        </w:tc>
        <w:tc>
          <w:tcPr>
            <w:tcW w:w="880" w:type="pct"/>
            <w:tcBorders>
              <w:bottom w:val="nil"/>
            </w:tcBorders>
          </w:tcPr>
          <w:p w14:paraId="6A28CB38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0925A5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8" w:type="pct"/>
            <w:tcBorders>
              <w:bottom w:val="nil"/>
            </w:tcBorders>
          </w:tcPr>
          <w:p w14:paraId="4F912DF2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8" w:type="pct"/>
            <w:tcBorders>
              <w:bottom w:val="nil"/>
            </w:tcBorders>
          </w:tcPr>
          <w:p w14:paraId="71CEF1C9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565F35D0" w14:textId="2B1EA6D4" w:rsidTr="00411536">
        <w:trPr>
          <w:trHeight w:val="20"/>
        </w:trPr>
        <w:tc>
          <w:tcPr>
            <w:tcW w:w="778" w:type="pct"/>
            <w:tcBorders>
              <w:top w:val="nil"/>
            </w:tcBorders>
          </w:tcPr>
          <w:p w14:paraId="776766B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nil"/>
            </w:tcBorders>
          </w:tcPr>
          <w:p w14:paraId="54DD130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7" w:type="pct"/>
            <w:tcBorders>
              <w:top w:val="nil"/>
            </w:tcBorders>
          </w:tcPr>
          <w:p w14:paraId="402F365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nil"/>
            </w:tcBorders>
          </w:tcPr>
          <w:p w14:paraId="6E43FEF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19A453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nil"/>
            </w:tcBorders>
          </w:tcPr>
          <w:p w14:paraId="7FD543A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nil"/>
            </w:tcBorders>
          </w:tcPr>
          <w:p w14:paraId="51F2ED4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C03E87" w:rsidRPr="008D2CFC" w14:paraId="33DF6ABB" w14:textId="6F869E74" w:rsidTr="00411536">
        <w:trPr>
          <w:trHeight w:val="20"/>
        </w:trPr>
        <w:tc>
          <w:tcPr>
            <w:tcW w:w="778" w:type="pct"/>
          </w:tcPr>
          <w:p w14:paraId="1DA041AF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2804973D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532ACFA2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C6C56D7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34C398A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E484F41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0E0A903C" w14:textId="77777777" w:rsidR="00C03E87" w:rsidRPr="00C03E87" w:rsidRDefault="00C03E87" w:rsidP="00C03E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4C0265" w14:textId="77777777" w:rsidR="00C03E87" w:rsidRPr="00C03E87" w:rsidRDefault="00C03E87" w:rsidP="00C03E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04CA29" w14:textId="77777777" w:rsidR="00C03E87" w:rsidRPr="00C03E87" w:rsidRDefault="00C03E87" w:rsidP="00C03E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CC6F31" w14:textId="77777777" w:rsidR="00C03E87" w:rsidRPr="00C03E87" w:rsidRDefault="00C03E87" w:rsidP="00C03E8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Esperienza professionale </w:t>
            </w:r>
            <w:r w:rsidRPr="00C03E87">
              <w:rPr>
                <w:rFonts w:ascii="Times New Roman" w:hAnsi="Times New Roman" w:cs="Times New Roman"/>
                <w:sz w:val="16"/>
                <w:szCs w:val="16"/>
              </w:rPr>
              <w:t>maturata in settori</w:t>
            </w:r>
          </w:p>
          <w:p w14:paraId="1CD2A503" w14:textId="77777777" w:rsidR="00C03E87" w:rsidRPr="00C03E87" w:rsidRDefault="00C03E87" w:rsidP="00C03E8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sz w:val="16"/>
                <w:szCs w:val="16"/>
              </w:rPr>
              <w:t xml:space="preserve">attinenti all’ambito </w:t>
            </w:r>
            <w:r w:rsidRPr="00C03E8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professionale</w:t>
            </w:r>
            <w:r w:rsidRPr="00C03E87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C03E8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richiesto</w:t>
            </w:r>
          </w:p>
          <w:p w14:paraId="4B8F7240" w14:textId="77777777" w:rsidR="00C03E87" w:rsidRPr="00C03E87" w:rsidRDefault="00C03E87" w:rsidP="00C03E8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837" w:type="pct"/>
          </w:tcPr>
          <w:p w14:paraId="243D5647" w14:textId="64CA5200" w:rsidR="00C03E87" w:rsidRPr="00C03E87" w:rsidRDefault="00C03E87" w:rsidP="00C03E87">
            <w:pPr>
              <w:ind w:left="105"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sz w:val="16"/>
                <w:szCs w:val="16"/>
              </w:rPr>
              <w:t>Incarico in qualità di docente esperto in corsi di formazione linguistica extra-curricolari per alunni</w:t>
            </w:r>
            <w:r w:rsidR="008B1531">
              <w:rPr>
                <w:rFonts w:ascii="Times New Roman" w:hAnsi="Times New Roman" w:cs="Times New Roman"/>
                <w:sz w:val="16"/>
                <w:szCs w:val="16"/>
              </w:rPr>
              <w:t>/docenti</w:t>
            </w:r>
            <w:r w:rsidRPr="00C03E87">
              <w:rPr>
                <w:rFonts w:ascii="Times New Roman" w:hAnsi="Times New Roman" w:cs="Times New Roman"/>
                <w:sz w:val="16"/>
                <w:szCs w:val="16"/>
              </w:rPr>
              <w:t xml:space="preserve"> scuola primaria/secondaria I</w:t>
            </w:r>
          </w:p>
          <w:p w14:paraId="6023B44A" w14:textId="77777777" w:rsidR="00C03E87" w:rsidRPr="00C03E87" w:rsidRDefault="00C03E87" w:rsidP="00C03E87">
            <w:pPr>
              <w:ind w:left="105"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 per incarico</w:t>
            </w:r>
          </w:p>
          <w:p w14:paraId="54C85432" w14:textId="77777777" w:rsidR="00C03E87" w:rsidRPr="00C03E87" w:rsidRDefault="00C03E87" w:rsidP="00C03E87">
            <w:pPr>
              <w:ind w:left="105"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452EFC9" w14:textId="77777777" w:rsidR="00C03E87" w:rsidRPr="00C03E87" w:rsidRDefault="00C03E87" w:rsidP="00C03E87">
            <w:pPr>
              <w:ind w:left="105"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sz w:val="16"/>
                <w:szCs w:val="16"/>
              </w:rPr>
              <w:t>Incarico in qualità di docente esperto in corsi linguistici PON/PNRR</w:t>
            </w:r>
          </w:p>
          <w:p w14:paraId="1CC5C1E5" w14:textId="77777777" w:rsidR="00C03E87" w:rsidRPr="00C03E87" w:rsidRDefault="00C03E87" w:rsidP="00C03E87">
            <w:pPr>
              <w:ind w:left="105"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5 per incarico</w:t>
            </w:r>
          </w:p>
          <w:p w14:paraId="69AC39CB" w14:textId="77777777" w:rsidR="00C03E87" w:rsidRPr="00C03E87" w:rsidRDefault="00C03E87" w:rsidP="00C03E87">
            <w:pPr>
              <w:ind w:left="105"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F320527" w14:textId="77777777" w:rsidR="00C03E87" w:rsidRPr="00C03E87" w:rsidRDefault="00C03E87" w:rsidP="00C03E87">
            <w:pPr>
              <w:ind w:left="105"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03E8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Incarico in qualità di tutor in corsi PON/PNRR</w:t>
            </w:r>
          </w:p>
          <w:p w14:paraId="3AA66837" w14:textId="0CFC6BEF" w:rsidR="00C03E87" w:rsidRPr="00C03E87" w:rsidRDefault="00C03E87" w:rsidP="00C03E8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C03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</w:tc>
        <w:tc>
          <w:tcPr>
            <w:tcW w:w="880" w:type="pct"/>
          </w:tcPr>
          <w:p w14:paraId="1CF8D721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61DBF7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72405770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967532F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BEEF056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8871146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0AE71FD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0F57BC4C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8" w:type="pct"/>
          </w:tcPr>
          <w:p w14:paraId="04E63901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8" w:type="pct"/>
          </w:tcPr>
          <w:p w14:paraId="1A79AF2B" w14:textId="77777777" w:rsidR="00C03E87" w:rsidRPr="008D2CFC" w:rsidRDefault="00C03E87" w:rsidP="00C03E8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bookmarkEnd w:id="5"/>
    </w:tbl>
    <w:p w14:paraId="571899C8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963845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51178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923A962" w14:textId="77777777" w:rsidR="00411536" w:rsidRPr="00B5601D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2555408"/>
      <w:docPartObj>
        <w:docPartGallery w:val="Page Numbers (Bottom of Page)"/>
        <w:docPartUnique/>
      </w:docPartObj>
    </w:sdtPr>
    <w:sdtEndPr/>
    <w:sdtContent>
      <w:p w14:paraId="6D0DB56C" w14:textId="59A8F9E7" w:rsidR="008D2CFC" w:rsidRDefault="008D2C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D682E" w14:textId="0CC3154E" w:rsidR="00F65F91" w:rsidRPr="005C1954" w:rsidRDefault="005C1954" w:rsidP="005C1954">
    <w:pPr>
      <w:pStyle w:val="Intestazione"/>
      <w:rPr>
        <w:rFonts w:ascii="Times New Roman" w:hAnsi="Times New Roman" w:cs="Times New Roman"/>
      </w:rPr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</w:t>
    </w:r>
    <w:r w:rsidR="00B7448E" w:rsidRPr="00B7448E">
      <w:rPr>
        <w:rFonts w:ascii="Times New Roman" w:hAnsi="Times New Roman" w:cs="Times New Roman"/>
      </w:rPr>
      <w:t>Avviso rivolto al personale interno di selezione di docenti esperti Linea di Intervento B – Realizzazione di percorsi formativi annuali di lingua e di metodologia per docenti DM 65/2023</w:t>
    </w:r>
  </w:p>
  <w:p w14:paraId="5A7EEFB1" w14:textId="28472FA7" w:rsidR="00F65F91" w:rsidRDefault="00702CB4" w:rsidP="00702CB4">
    <w:pPr>
      <w:pStyle w:val="Intestazione"/>
      <w:tabs>
        <w:tab w:val="left" w:pos="616"/>
      </w:tabs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566A8"/>
    <w:rsid w:val="00071DA2"/>
    <w:rsid w:val="0007338C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E6246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316B35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3F0943"/>
    <w:rsid w:val="00404393"/>
    <w:rsid w:val="00407FBD"/>
    <w:rsid w:val="00411536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6BE9"/>
    <w:rsid w:val="004E5AD5"/>
    <w:rsid w:val="004F551A"/>
    <w:rsid w:val="0050587E"/>
    <w:rsid w:val="00543856"/>
    <w:rsid w:val="00566520"/>
    <w:rsid w:val="0058037A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443F0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CB3"/>
    <w:rsid w:val="007A0415"/>
    <w:rsid w:val="007A0D88"/>
    <w:rsid w:val="007B7751"/>
    <w:rsid w:val="007C505C"/>
    <w:rsid w:val="00800E7E"/>
    <w:rsid w:val="00822C25"/>
    <w:rsid w:val="00874B7F"/>
    <w:rsid w:val="008965D2"/>
    <w:rsid w:val="008B1531"/>
    <w:rsid w:val="008B4758"/>
    <w:rsid w:val="008B6CDB"/>
    <w:rsid w:val="008C7818"/>
    <w:rsid w:val="008D1F88"/>
    <w:rsid w:val="008D2CFC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D5945"/>
    <w:rsid w:val="009E719B"/>
    <w:rsid w:val="009F2537"/>
    <w:rsid w:val="00A236D3"/>
    <w:rsid w:val="00A33129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5601D"/>
    <w:rsid w:val="00B7448E"/>
    <w:rsid w:val="00BB2560"/>
    <w:rsid w:val="00BB527B"/>
    <w:rsid w:val="00BE015C"/>
    <w:rsid w:val="00BF21C2"/>
    <w:rsid w:val="00C00E44"/>
    <w:rsid w:val="00C027B0"/>
    <w:rsid w:val="00C03E87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95F1C"/>
    <w:rsid w:val="00DB4E57"/>
    <w:rsid w:val="00DC7D46"/>
    <w:rsid w:val="00DD342C"/>
    <w:rsid w:val="00DD34AD"/>
    <w:rsid w:val="00DE230E"/>
    <w:rsid w:val="00DE6D65"/>
    <w:rsid w:val="00DE77AB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F1420"/>
    <w:rsid w:val="00F21A3E"/>
    <w:rsid w:val="00F47993"/>
    <w:rsid w:val="00F65F91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4B7F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68</cp:revision>
  <cp:lastPrinted>2023-05-14T16:55:00Z</cp:lastPrinted>
  <dcterms:created xsi:type="dcterms:W3CDTF">2022-12-23T12:05:00Z</dcterms:created>
  <dcterms:modified xsi:type="dcterms:W3CDTF">2024-06-07T11:06:00Z</dcterms:modified>
</cp:coreProperties>
</file>